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6054601E"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r w:rsidR="0005613C">
        <w:rPr>
          <w:rFonts w:ascii="Verdana" w:eastAsia="Verdana" w:hAnsi="Verdana"/>
          <w:b/>
          <w:color w:val="984806" w:themeColor="accent6" w:themeShade="80"/>
          <w:sz w:val="18"/>
          <w:szCs w:val="18"/>
        </w:rPr>
        <w:t xml:space="preserve"> </w:t>
      </w:r>
      <w:r w:rsidR="0005613C" w:rsidRPr="0005613C">
        <w:rPr>
          <w:rFonts w:ascii="Verdana" w:eastAsia="Verdana" w:hAnsi="Verdana"/>
          <w:b/>
          <w:color w:val="C00000"/>
          <w:sz w:val="18"/>
          <w:szCs w:val="18"/>
        </w:rPr>
        <w:t>dla części 1</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3997611C" w:rsidR="002507AB" w:rsidRPr="003941B5" w:rsidRDefault="002507AB" w:rsidP="0089020B">
      <w:pPr>
        <w:spacing w:before="120" w:line="276" w:lineRule="auto"/>
        <w:ind w:left="360"/>
        <w:jc w:val="center"/>
        <w:outlineLvl w:val="0"/>
        <w:rPr>
          <w:rFonts w:asciiTheme="minorHAnsi" w:hAnsiTheme="minorHAnsi" w:cstheme="minorHAnsi"/>
          <w:b/>
          <w:i/>
          <w:sz w:val="20"/>
        </w:rPr>
      </w:pPr>
      <w:r w:rsidRPr="003941B5">
        <w:rPr>
          <w:rFonts w:asciiTheme="minorHAnsi" w:hAnsiTheme="minorHAnsi" w:cstheme="minorHAnsi"/>
          <w:b/>
          <w:i/>
          <w:sz w:val="20"/>
        </w:rPr>
        <w:t>„</w:t>
      </w:r>
      <w:r w:rsidR="003941B5" w:rsidRPr="003941B5">
        <w:rPr>
          <w:rFonts w:asciiTheme="minorHAnsi" w:hAnsiTheme="minorHAnsi" w:cstheme="minorHAnsi"/>
          <w:b/>
          <w:i/>
          <w:sz w:val="20"/>
        </w:rPr>
        <w:t xml:space="preserve">Wykonanie dokumentacji projektowych  oraz wymiana istniejących linii napowietrznych </w:t>
      </w:r>
      <w:proofErr w:type="spellStart"/>
      <w:r w:rsidR="003941B5" w:rsidRPr="003941B5">
        <w:rPr>
          <w:rFonts w:asciiTheme="minorHAnsi" w:hAnsiTheme="minorHAnsi" w:cstheme="minorHAnsi"/>
          <w:b/>
          <w:i/>
          <w:sz w:val="20"/>
        </w:rPr>
        <w:t>nN</w:t>
      </w:r>
      <w:proofErr w:type="spellEnd"/>
      <w:r w:rsidR="003941B5" w:rsidRPr="003941B5">
        <w:rPr>
          <w:rFonts w:asciiTheme="minorHAnsi" w:hAnsiTheme="minorHAnsi" w:cstheme="minorHAnsi"/>
          <w:b/>
          <w:i/>
          <w:sz w:val="20"/>
        </w:rPr>
        <w:t xml:space="preserve"> </w:t>
      </w:r>
      <w:r w:rsidR="004230A5">
        <w:rPr>
          <w:rFonts w:asciiTheme="minorHAnsi" w:hAnsiTheme="minorHAnsi" w:cstheme="minorHAnsi"/>
          <w:b/>
          <w:i/>
          <w:sz w:val="20"/>
        </w:rPr>
        <w:t xml:space="preserve">wraz z przyłączami </w:t>
      </w:r>
      <w:r w:rsidR="003941B5" w:rsidRPr="003941B5">
        <w:rPr>
          <w:rFonts w:asciiTheme="minorHAnsi" w:hAnsiTheme="minorHAnsi" w:cstheme="minorHAnsi"/>
          <w:b/>
          <w:i/>
          <w:sz w:val="20"/>
        </w:rPr>
        <w:t xml:space="preserve">na terenie Rejonu Energetycznego Łódź (miejscowość Łódź, gmina Łódź) – pakiet </w:t>
      </w:r>
      <w:r w:rsidR="00ED0F11">
        <w:rPr>
          <w:rFonts w:asciiTheme="minorHAnsi" w:hAnsiTheme="minorHAnsi" w:cstheme="minorHAnsi"/>
          <w:b/>
          <w:i/>
          <w:sz w:val="20"/>
        </w:rPr>
        <w:t>3</w:t>
      </w:r>
      <w:r w:rsidR="003941B5" w:rsidRPr="003941B5">
        <w:rPr>
          <w:rFonts w:asciiTheme="minorHAnsi" w:hAnsiTheme="minorHAnsi" w:cstheme="minorHAnsi"/>
          <w:b/>
          <w:i/>
          <w:sz w:val="20"/>
        </w:rPr>
        <w:t>.</w:t>
      </w:r>
      <w:r w:rsidRPr="003941B5">
        <w:rPr>
          <w:rFonts w:asciiTheme="minorHAnsi" w:hAnsiTheme="minorHAnsi" w:cstheme="minorHAnsi"/>
          <w:b/>
          <w:i/>
          <w:sz w:val="20"/>
        </w:rPr>
        <w:t>”</w:t>
      </w:r>
    </w:p>
    <w:p w14:paraId="299040AB" w14:textId="0C64A199"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6C3B5D0B" w14:textId="767A8711"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bookmarkStart w:id="0" w:name="_Hlk214438369"/>
      <w:r w:rsidRPr="003941B5">
        <w:rPr>
          <w:rFonts w:asciiTheme="minorHAnsi" w:hAnsiTheme="minorHAnsi" w:cstheme="minorHAnsi"/>
          <w:b/>
          <w:bCs/>
          <w:i/>
          <w:iCs/>
          <w:sz w:val="20"/>
        </w:rPr>
        <w:t xml:space="preserve">Zadanie 1 – </w:t>
      </w:r>
      <w:bookmarkStart w:id="1" w:name="_Hlk214438378"/>
      <w:r w:rsidR="00ED0F11" w:rsidRPr="00ED0F11">
        <w:rPr>
          <w:rFonts w:asciiTheme="minorHAnsi" w:hAnsiTheme="minorHAnsi" w:cstheme="minorHAnsi"/>
          <w:b/>
          <w:bCs/>
          <w:i/>
          <w:iCs/>
          <w:sz w:val="20"/>
        </w:rPr>
        <w:t xml:space="preserve">Wymiana istniejącej linii napowietrznej </w:t>
      </w:r>
      <w:proofErr w:type="spellStart"/>
      <w:r w:rsidR="00ED0F11" w:rsidRPr="00ED0F11">
        <w:rPr>
          <w:rFonts w:asciiTheme="minorHAnsi" w:hAnsiTheme="minorHAnsi" w:cstheme="minorHAnsi"/>
          <w:b/>
          <w:bCs/>
          <w:i/>
          <w:iCs/>
          <w:sz w:val="20"/>
        </w:rPr>
        <w:t>nN</w:t>
      </w:r>
      <w:proofErr w:type="spellEnd"/>
      <w:r w:rsidR="00ED0F11" w:rsidRPr="00ED0F11">
        <w:rPr>
          <w:rFonts w:asciiTheme="minorHAnsi" w:hAnsiTheme="minorHAnsi" w:cstheme="minorHAnsi"/>
          <w:b/>
          <w:bCs/>
          <w:i/>
          <w:iCs/>
          <w:sz w:val="20"/>
        </w:rPr>
        <w:t xml:space="preserve"> wraz z przyłączami ze stacji 15/0,4kV nr 50610 p. 3 ul. Tuszyńska o łącznej długości L= 0,537 km</w:t>
      </w:r>
      <w:r w:rsidRPr="003941B5">
        <w:rPr>
          <w:rFonts w:asciiTheme="minorHAnsi" w:hAnsiTheme="minorHAnsi" w:cstheme="minorHAnsi"/>
          <w:b/>
          <w:bCs/>
          <w:i/>
          <w:iCs/>
          <w:sz w:val="20"/>
        </w:rPr>
        <w:t>,</w:t>
      </w:r>
      <w:bookmarkEnd w:id="1"/>
    </w:p>
    <w:p w14:paraId="3C6D690E" w14:textId="04FDF757"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2 – </w:t>
      </w:r>
      <w:bookmarkStart w:id="2" w:name="_Hlk214438384"/>
      <w:r w:rsidR="00ED0F11" w:rsidRPr="00ED0F11">
        <w:rPr>
          <w:rFonts w:asciiTheme="minorHAnsi" w:hAnsiTheme="minorHAnsi" w:cstheme="minorHAnsi"/>
          <w:b/>
          <w:bCs/>
          <w:i/>
          <w:iCs/>
          <w:sz w:val="20"/>
        </w:rPr>
        <w:t xml:space="preserve">Wymiana istniejącej  linii napowietrznej </w:t>
      </w:r>
      <w:proofErr w:type="spellStart"/>
      <w:r w:rsidR="00ED0F11" w:rsidRPr="00ED0F11">
        <w:rPr>
          <w:rFonts w:asciiTheme="minorHAnsi" w:hAnsiTheme="minorHAnsi" w:cstheme="minorHAnsi"/>
          <w:b/>
          <w:bCs/>
          <w:i/>
          <w:iCs/>
          <w:sz w:val="20"/>
        </w:rPr>
        <w:t>nN</w:t>
      </w:r>
      <w:proofErr w:type="spellEnd"/>
      <w:r w:rsidR="00ED0F11" w:rsidRPr="00ED0F11">
        <w:rPr>
          <w:rFonts w:asciiTheme="minorHAnsi" w:hAnsiTheme="minorHAnsi" w:cstheme="minorHAnsi"/>
          <w:b/>
          <w:bCs/>
          <w:i/>
          <w:iCs/>
          <w:sz w:val="20"/>
        </w:rPr>
        <w:t xml:space="preserve"> wraz z przyłączami ze stacji 15/0,4kV nr 50187 p. 5, 6 ul. Cieszkowskiego, Jasień, Nad Jasieniem, Obywatelska o łącznej długości L= 1,000 km</w:t>
      </w:r>
      <w:r w:rsidRPr="003941B5">
        <w:rPr>
          <w:rFonts w:asciiTheme="minorHAnsi" w:hAnsiTheme="minorHAnsi" w:cstheme="minorHAnsi"/>
          <w:b/>
          <w:bCs/>
          <w:i/>
          <w:iCs/>
          <w:sz w:val="20"/>
        </w:rPr>
        <w:t>,</w:t>
      </w:r>
      <w:bookmarkEnd w:id="2"/>
    </w:p>
    <w:p w14:paraId="4C6413E1" w14:textId="4C3CB2CC"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3 – </w:t>
      </w:r>
      <w:bookmarkStart w:id="3" w:name="_Hlk214438394"/>
      <w:r w:rsidR="00ED0F11" w:rsidRPr="00ED0F11">
        <w:rPr>
          <w:rFonts w:asciiTheme="minorHAnsi" w:hAnsiTheme="minorHAnsi" w:cstheme="minorHAnsi"/>
          <w:b/>
          <w:bCs/>
          <w:i/>
          <w:iCs/>
          <w:sz w:val="20"/>
        </w:rPr>
        <w:t xml:space="preserve">Wymiana istniejącej linii napowietrznej </w:t>
      </w:r>
      <w:proofErr w:type="spellStart"/>
      <w:r w:rsidR="00ED0F11" w:rsidRPr="00ED0F11">
        <w:rPr>
          <w:rFonts w:asciiTheme="minorHAnsi" w:hAnsiTheme="minorHAnsi" w:cstheme="minorHAnsi"/>
          <w:b/>
          <w:bCs/>
          <w:i/>
          <w:iCs/>
          <w:sz w:val="20"/>
        </w:rPr>
        <w:t>nN</w:t>
      </w:r>
      <w:proofErr w:type="spellEnd"/>
      <w:r w:rsidR="00ED0F11" w:rsidRPr="00ED0F11">
        <w:rPr>
          <w:rFonts w:asciiTheme="minorHAnsi" w:hAnsiTheme="minorHAnsi" w:cstheme="minorHAnsi"/>
          <w:b/>
          <w:bCs/>
          <w:i/>
          <w:iCs/>
          <w:sz w:val="20"/>
        </w:rPr>
        <w:t xml:space="preserve"> wraz z przyłączami ze stacji 15/0,4kV nr 50578 p. 9 ul. Nad Jasieniem, Cieszyńska o łącznej długości L= 0,229 km</w:t>
      </w:r>
      <w:r w:rsidRPr="003941B5">
        <w:rPr>
          <w:rFonts w:asciiTheme="minorHAnsi" w:hAnsiTheme="minorHAnsi" w:cstheme="minorHAnsi"/>
          <w:b/>
          <w:bCs/>
          <w:i/>
          <w:iCs/>
          <w:sz w:val="20"/>
        </w:rPr>
        <w:t>,</w:t>
      </w:r>
      <w:bookmarkEnd w:id="3"/>
    </w:p>
    <w:p w14:paraId="365B77C1" w14:textId="1F8E7E98" w:rsidR="003941B5" w:rsidRPr="003941B5" w:rsidRDefault="003941B5" w:rsidP="006A3AF2">
      <w:pPr>
        <w:pStyle w:val="Akapitzlist"/>
        <w:spacing w:before="120" w:line="276" w:lineRule="auto"/>
        <w:ind w:left="1701" w:hanging="981"/>
        <w:outlineLvl w:val="0"/>
        <w:rPr>
          <w:rFonts w:asciiTheme="minorHAnsi" w:hAnsiTheme="minorHAnsi" w:cstheme="minorHAnsi"/>
          <w:b/>
          <w:bCs/>
          <w:i/>
          <w:iCs/>
          <w:sz w:val="20"/>
        </w:rPr>
      </w:pPr>
      <w:r w:rsidRPr="003941B5">
        <w:rPr>
          <w:rFonts w:asciiTheme="minorHAnsi" w:hAnsiTheme="minorHAnsi" w:cstheme="minorHAnsi"/>
          <w:b/>
          <w:bCs/>
          <w:i/>
          <w:iCs/>
          <w:sz w:val="20"/>
        </w:rPr>
        <w:t xml:space="preserve">Zadanie 4 – </w:t>
      </w:r>
      <w:bookmarkStart w:id="4" w:name="_Hlk214438401"/>
      <w:r w:rsidR="00ED0F11" w:rsidRPr="00ED0F11">
        <w:rPr>
          <w:rFonts w:asciiTheme="minorHAnsi" w:hAnsiTheme="minorHAnsi" w:cstheme="minorHAnsi"/>
          <w:b/>
          <w:bCs/>
          <w:i/>
          <w:iCs/>
          <w:sz w:val="20"/>
        </w:rPr>
        <w:t xml:space="preserve">Wymiana istniejącej linii napowietrznej </w:t>
      </w:r>
      <w:proofErr w:type="spellStart"/>
      <w:r w:rsidR="00ED0F11" w:rsidRPr="00ED0F11">
        <w:rPr>
          <w:rFonts w:asciiTheme="minorHAnsi" w:hAnsiTheme="minorHAnsi" w:cstheme="minorHAnsi"/>
          <w:b/>
          <w:bCs/>
          <w:i/>
          <w:iCs/>
          <w:sz w:val="20"/>
        </w:rPr>
        <w:t>nN</w:t>
      </w:r>
      <w:proofErr w:type="spellEnd"/>
      <w:r w:rsidR="00ED0F11" w:rsidRPr="00ED0F11">
        <w:rPr>
          <w:rFonts w:asciiTheme="minorHAnsi" w:hAnsiTheme="minorHAnsi" w:cstheme="minorHAnsi"/>
          <w:b/>
          <w:bCs/>
          <w:i/>
          <w:iCs/>
          <w:sz w:val="20"/>
        </w:rPr>
        <w:t xml:space="preserve"> wraz z przyłączami ze stacji 15/0,4kV nr 50005 p. 4 ul. Obywatelska o łącznej długości L= 0,286 km</w:t>
      </w:r>
      <w:r w:rsidR="00410AB1">
        <w:rPr>
          <w:rFonts w:asciiTheme="minorHAnsi" w:hAnsiTheme="minorHAnsi" w:cstheme="minorHAnsi"/>
          <w:b/>
          <w:bCs/>
          <w:i/>
          <w:iCs/>
          <w:sz w:val="20"/>
        </w:rPr>
        <w:t>.</w:t>
      </w:r>
      <w:bookmarkEnd w:id="4"/>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8D454DC"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w:t>
      </w:r>
      <w:r w:rsidR="007E6462">
        <w:rPr>
          <w:rFonts w:ascii="Verdana" w:hAnsi="Verdana" w:cstheme="minorHAnsi"/>
          <w:b/>
          <w:sz w:val="18"/>
          <w:szCs w:val="18"/>
          <w:u w:val="single"/>
        </w:rPr>
        <w:t>OPZ</w:t>
      </w:r>
      <w:r w:rsidR="00CB4209" w:rsidRPr="00802AC7">
        <w:rPr>
          <w:rFonts w:ascii="Verdana" w:hAnsi="Verdana" w:cstheme="minorHAnsi"/>
          <w:b/>
          <w:sz w:val="18"/>
          <w:szCs w:val="18"/>
          <w:u w:val="single"/>
        </w:rPr>
        <w:t>.</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36FEB1B1"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6A3AF2" w:rsidRPr="006A3AF2">
        <w:rPr>
          <w:rFonts w:ascii="Verdana" w:hAnsi="Verdana" w:cstheme="minorHAnsi"/>
          <w:sz w:val="18"/>
          <w:szCs w:val="18"/>
        </w:rPr>
        <w:t>Łódź</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1040C534" w:rsidR="0089020B" w:rsidRPr="00772498" w:rsidRDefault="00772498" w:rsidP="0089020B">
      <w:pPr>
        <w:spacing w:before="120" w:line="276" w:lineRule="auto"/>
        <w:outlineLvl w:val="0"/>
        <w:rPr>
          <w:rFonts w:asciiTheme="minorHAnsi" w:hAnsiTheme="minorHAnsi" w:cstheme="minorHAnsi"/>
          <w:sz w:val="20"/>
        </w:rPr>
      </w:pPr>
      <w:r w:rsidRPr="00772498">
        <w:rPr>
          <w:rFonts w:asciiTheme="minorHAnsi" w:hAnsiTheme="minorHAnsi" w:cstheme="minorHAnsi"/>
          <w:b/>
          <w:i/>
          <w:sz w:val="20"/>
        </w:rPr>
        <w:t>6</w:t>
      </w:r>
      <w:r w:rsidR="0089020B" w:rsidRPr="00772498">
        <w:rPr>
          <w:rFonts w:asciiTheme="minorHAnsi" w:hAnsiTheme="minorHAnsi" w:cstheme="minorHAnsi"/>
          <w:b/>
          <w:i/>
          <w:sz w:val="20"/>
        </w:rPr>
        <w:t xml:space="preserve"> miesi</w:t>
      </w:r>
      <w:r w:rsidRPr="00772498">
        <w:rPr>
          <w:rFonts w:asciiTheme="minorHAnsi" w:hAnsiTheme="minorHAnsi" w:cstheme="minorHAnsi"/>
          <w:b/>
          <w:i/>
          <w:sz w:val="20"/>
        </w:rPr>
        <w:t>ę</w:t>
      </w:r>
      <w:r w:rsidR="0089020B" w:rsidRPr="00772498">
        <w:rPr>
          <w:rFonts w:asciiTheme="minorHAnsi" w:hAnsiTheme="minorHAnsi" w:cstheme="minorHAnsi"/>
          <w:b/>
          <w:i/>
          <w:sz w:val="20"/>
        </w:rPr>
        <w:t>c</w:t>
      </w:r>
      <w:r w:rsidRPr="00772498">
        <w:rPr>
          <w:rFonts w:asciiTheme="minorHAnsi" w:hAnsiTheme="minorHAnsi" w:cstheme="minorHAnsi"/>
          <w:b/>
          <w:i/>
          <w:sz w:val="20"/>
        </w:rPr>
        <w:t>y</w:t>
      </w:r>
      <w:r w:rsidR="0089020B" w:rsidRPr="00772498">
        <w:rPr>
          <w:rFonts w:asciiTheme="minorHAnsi" w:hAnsiTheme="minorHAnsi" w:cstheme="minorHAnsi"/>
          <w:b/>
          <w:i/>
          <w:sz w:val="20"/>
        </w:rPr>
        <w:t xml:space="preserve"> od dnia podpisania umowy </w:t>
      </w:r>
      <w:r w:rsidR="0089020B" w:rsidRPr="00772498">
        <w:rPr>
          <w:rFonts w:asciiTheme="minorHAnsi" w:hAnsiTheme="minorHAnsi" w:cstheme="minorHAnsi"/>
          <w:sz w:val="20"/>
        </w:rPr>
        <w:t xml:space="preserve">(prace projektowe oraz roboty budowlano-montażowe) </w:t>
      </w:r>
      <w:r w:rsidR="0089020B" w:rsidRPr="00772498">
        <w:rPr>
          <w:rFonts w:asciiTheme="minorHAnsi" w:hAnsiTheme="minorHAnsi" w:cstheme="minorHAnsi"/>
          <w:b/>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15DD4D2"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Na terenie dzia</w:t>
      </w:r>
      <w:r w:rsidRPr="00772498">
        <w:rPr>
          <w:rFonts w:ascii="Verdana" w:hAnsi="Verdana" w:cstheme="minorHAnsi"/>
          <w:sz w:val="18"/>
          <w:szCs w:val="18"/>
        </w:rPr>
        <w:t xml:space="preserve">łania: </w:t>
      </w:r>
      <w:r w:rsidR="00772498" w:rsidRPr="00772498">
        <w:rPr>
          <w:rFonts w:ascii="Verdana" w:hAnsi="Verdana" w:cstheme="minorHAnsi"/>
          <w:b/>
          <w:bCs/>
          <w:i/>
          <w:iCs/>
          <w:sz w:val="18"/>
          <w:szCs w:val="18"/>
        </w:rPr>
        <w:t>RE Łódź, miejscowość Łódź, gmina Łódź.</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lastRenderedPageBreak/>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7E6462" w:rsidRDefault="002507AB" w:rsidP="002507AB">
      <w:pPr>
        <w:rPr>
          <w:rFonts w:ascii="Verdana" w:hAnsi="Verdana" w:cstheme="minorHAnsi"/>
          <w:color w:val="7030A0"/>
          <w:sz w:val="18"/>
          <w:szCs w:val="18"/>
        </w:rPr>
      </w:pPr>
      <w:r w:rsidRPr="007E6462">
        <w:rPr>
          <w:rFonts w:ascii="Verdana" w:hAnsi="Verdana" w:cstheme="minorHAnsi"/>
          <w:color w:val="7030A0"/>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D731BE3" w14:textId="20210009" w:rsidR="00802AC7" w:rsidRPr="006B2C28" w:rsidRDefault="0005613C" w:rsidP="00802AC7">
          <w:pPr>
            <w:suppressAutoHyphens/>
            <w:ind w:right="187"/>
            <w:rPr>
              <w:rFonts w:asciiTheme="majorHAnsi" w:hAnsiTheme="majorHAnsi"/>
              <w:color w:val="000000" w:themeColor="text1"/>
              <w:sz w:val="14"/>
              <w:szCs w:val="18"/>
            </w:rPr>
          </w:pPr>
          <w:r w:rsidRPr="0005613C">
            <w:rPr>
              <w:rFonts w:asciiTheme="majorHAnsi" w:hAnsiTheme="majorHAnsi"/>
              <w:color w:val="000000" w:themeColor="text1"/>
              <w:sz w:val="14"/>
              <w:szCs w:val="18"/>
            </w:rPr>
            <w:t>POST/DYS/OLD/GZ/00091/2026</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13C"/>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50D"/>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1B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0AB1"/>
    <w:rsid w:val="00412994"/>
    <w:rsid w:val="00412E59"/>
    <w:rsid w:val="004134E4"/>
    <w:rsid w:val="00414B45"/>
    <w:rsid w:val="00414D79"/>
    <w:rsid w:val="00415DEF"/>
    <w:rsid w:val="00417649"/>
    <w:rsid w:val="00421260"/>
    <w:rsid w:val="0042201D"/>
    <w:rsid w:val="004230A5"/>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1ED"/>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F2"/>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2498"/>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5D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462"/>
    <w:rsid w:val="007E6A61"/>
    <w:rsid w:val="007E7DC1"/>
    <w:rsid w:val="007F0664"/>
    <w:rsid w:val="007F174A"/>
    <w:rsid w:val="007F1B03"/>
    <w:rsid w:val="007F31A9"/>
    <w:rsid w:val="007F3DB0"/>
    <w:rsid w:val="007F4D3D"/>
    <w:rsid w:val="007F66B9"/>
    <w:rsid w:val="008016E1"/>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A0"/>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53B9"/>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461"/>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574"/>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15E1"/>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F11"/>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63C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1.docx</dmsv2BaseFileName>
    <dmsv2BaseDisplayName xmlns="http://schemas.microsoft.com/sharepoint/v3">Załącznik nr 1 do SWZ - OPZ dla cz. 1</dmsv2BaseDisplayName>
    <dmsv2SWPP2ObjectNumber xmlns="http://schemas.microsoft.com/sharepoint/v3">POST/DYS/OLD/GZ/00091/2026                        </dmsv2SWPP2ObjectNumber>
    <dmsv2SWPP2SumMD5 xmlns="http://schemas.microsoft.com/sharepoint/v3">2fafa6bfbd5121d80cc78c37b55498f1</dmsv2SWPP2SumMD5>
    <dmsv2BaseMoved xmlns="http://schemas.microsoft.com/sharepoint/v3">false</dmsv2BaseMoved>
    <dmsv2BaseIsSensitive xmlns="http://schemas.microsoft.com/sharepoint/v3">true</dmsv2BaseIsSensitive>
    <dmsv2SWPP2IDSWPP2 xmlns="http://schemas.microsoft.com/sharepoint/v3">703463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24128549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JEUP5JKVCYQC-1092029480-2239</_dlc_DocId>
    <_dlc_DocIdUrl xmlns="a19cb1c7-c5c7-46d4-85ae-d83685407bba">
      <Url>https://swpp2.dms.gkpge.pl/sites/41/_layouts/15/DocIdRedir.aspx?ID=JEUP5JKVCYQC-1092029480-2239</Url>
      <Description>JEUP5JKVCYQC-1092029480-2239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2B500C4-87FE-4589-A7B7-3EF26403A3EE}">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DCDD0D8-266D-42FF-A08F-C6FB4BF6C878}"/>
</file>

<file path=customXml/itemProps6.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1753</Words>
  <Characters>10524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11</cp:revision>
  <cp:lastPrinted>2021-02-26T13:14:00Z</cp:lastPrinted>
  <dcterms:created xsi:type="dcterms:W3CDTF">2025-10-28T08:37:00Z</dcterms:created>
  <dcterms:modified xsi:type="dcterms:W3CDTF">2026-01-15T09:25:00Z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89879d4d-7b4c-45af-a17b-31a66a3242d2</vt:lpwstr>
  </property>
</Properties>
</file>